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630B2B8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3C52B6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44317B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3ED521E0" w14:textId="77777777" w:rsidR="00017148" w:rsidRPr="00017148" w:rsidRDefault="00017148" w:rsidP="00017148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017148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01714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17148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01714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17148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017148">
        <w:rPr>
          <w:rFonts w:ascii="Arial" w:hAnsi="Arial" w:cs="Arial"/>
          <w:b/>
          <w:bCs/>
          <w:sz w:val="22"/>
          <w:szCs w:val="22"/>
        </w:rPr>
        <w:t xml:space="preserve"> Nr 1 161R </w:t>
      </w:r>
      <w:proofErr w:type="spellStart"/>
      <w:r w:rsidRPr="00017148">
        <w:rPr>
          <w:rFonts w:ascii="Arial" w:hAnsi="Arial" w:cs="Arial"/>
          <w:b/>
          <w:bCs/>
          <w:sz w:val="22"/>
          <w:szCs w:val="22"/>
        </w:rPr>
        <w:t>klasy</w:t>
      </w:r>
      <w:proofErr w:type="spellEnd"/>
      <w:r w:rsidRPr="00017148">
        <w:rPr>
          <w:rFonts w:ascii="Arial" w:hAnsi="Arial" w:cs="Arial"/>
          <w:b/>
          <w:bCs/>
          <w:sz w:val="22"/>
          <w:szCs w:val="22"/>
        </w:rPr>
        <w:t xml:space="preserve"> "G"- </w:t>
      </w:r>
      <w:proofErr w:type="spellStart"/>
      <w:r w:rsidRPr="00017148">
        <w:rPr>
          <w:rFonts w:ascii="Arial" w:hAnsi="Arial" w:cs="Arial"/>
          <w:b/>
          <w:bCs/>
          <w:sz w:val="22"/>
          <w:szCs w:val="22"/>
        </w:rPr>
        <w:t>głównej</w:t>
      </w:r>
      <w:proofErr w:type="spellEnd"/>
      <w:r w:rsidRPr="0001714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17148">
        <w:rPr>
          <w:rFonts w:ascii="Arial" w:hAnsi="Arial" w:cs="Arial"/>
          <w:b/>
          <w:bCs/>
          <w:sz w:val="22"/>
          <w:szCs w:val="22"/>
        </w:rPr>
        <w:t>relacji</w:t>
      </w:r>
      <w:proofErr w:type="spellEnd"/>
      <w:r w:rsidRPr="0001714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17148">
        <w:rPr>
          <w:rFonts w:ascii="Arial" w:hAnsi="Arial" w:cs="Arial"/>
          <w:b/>
          <w:bCs/>
          <w:sz w:val="22"/>
          <w:szCs w:val="22"/>
        </w:rPr>
        <w:t>Tuszów</w:t>
      </w:r>
      <w:proofErr w:type="spellEnd"/>
      <w:r w:rsidRPr="0001714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17148">
        <w:rPr>
          <w:rFonts w:ascii="Arial" w:hAnsi="Arial" w:cs="Arial"/>
          <w:b/>
          <w:bCs/>
          <w:sz w:val="22"/>
          <w:szCs w:val="22"/>
        </w:rPr>
        <w:t>Narodowy</w:t>
      </w:r>
      <w:proofErr w:type="spellEnd"/>
      <w:r w:rsidRPr="00017148">
        <w:rPr>
          <w:rFonts w:ascii="Arial" w:hAnsi="Arial" w:cs="Arial"/>
          <w:b/>
          <w:bCs/>
          <w:sz w:val="22"/>
          <w:szCs w:val="22"/>
        </w:rPr>
        <w:t xml:space="preserve"> - </w:t>
      </w:r>
      <w:proofErr w:type="spellStart"/>
      <w:r w:rsidRPr="00017148">
        <w:rPr>
          <w:rFonts w:ascii="Arial" w:hAnsi="Arial" w:cs="Arial"/>
          <w:b/>
          <w:bCs/>
          <w:sz w:val="22"/>
          <w:szCs w:val="22"/>
        </w:rPr>
        <w:t>Chorzelów</w:t>
      </w:r>
      <w:proofErr w:type="spellEnd"/>
      <w:r w:rsidRPr="00017148">
        <w:rPr>
          <w:rFonts w:ascii="Arial" w:hAnsi="Arial" w:cs="Arial"/>
          <w:b/>
          <w:bCs/>
          <w:sz w:val="22"/>
          <w:szCs w:val="22"/>
        </w:rPr>
        <w:t xml:space="preserve"> - Mielec w km 25+900 - 26+771,80 w m. </w:t>
      </w:r>
      <w:proofErr w:type="spellStart"/>
      <w:r w:rsidRPr="00017148">
        <w:rPr>
          <w:rFonts w:ascii="Arial" w:hAnsi="Arial" w:cs="Arial"/>
          <w:b/>
          <w:bCs/>
          <w:sz w:val="22"/>
          <w:szCs w:val="22"/>
        </w:rPr>
        <w:t>Chorzelów</w:t>
      </w:r>
      <w:proofErr w:type="spellEnd"/>
      <w:r w:rsidRPr="0001714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17148">
        <w:rPr>
          <w:rFonts w:ascii="Arial" w:hAnsi="Arial" w:cs="Arial"/>
          <w:b/>
          <w:bCs/>
          <w:sz w:val="22"/>
          <w:szCs w:val="22"/>
        </w:rPr>
        <w:t>polegająca</w:t>
      </w:r>
      <w:proofErr w:type="spellEnd"/>
      <w:r w:rsidRPr="0001714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17148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01714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17148">
        <w:rPr>
          <w:rFonts w:ascii="Arial" w:hAnsi="Arial" w:cs="Arial"/>
          <w:b/>
          <w:bCs/>
          <w:sz w:val="22"/>
          <w:szCs w:val="22"/>
        </w:rPr>
        <w:t>przebudowie</w:t>
      </w:r>
      <w:proofErr w:type="spellEnd"/>
      <w:r w:rsidRPr="00017148">
        <w:rPr>
          <w:rFonts w:ascii="Arial" w:hAnsi="Arial" w:cs="Arial"/>
          <w:b/>
          <w:bCs/>
          <w:sz w:val="22"/>
          <w:szCs w:val="22"/>
        </w:rPr>
        <w:t xml:space="preserve">: </w:t>
      </w:r>
      <w:proofErr w:type="spellStart"/>
      <w:r w:rsidRPr="00017148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01714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17148">
        <w:rPr>
          <w:rFonts w:ascii="Arial" w:hAnsi="Arial" w:cs="Arial"/>
          <w:b/>
          <w:bCs/>
          <w:sz w:val="22"/>
          <w:szCs w:val="22"/>
        </w:rPr>
        <w:t>dla</w:t>
      </w:r>
      <w:proofErr w:type="spellEnd"/>
      <w:r w:rsidRPr="0001714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17148">
        <w:rPr>
          <w:rFonts w:ascii="Arial" w:hAnsi="Arial" w:cs="Arial"/>
          <w:b/>
          <w:bCs/>
          <w:sz w:val="22"/>
          <w:szCs w:val="22"/>
        </w:rPr>
        <w:t>pieszych</w:t>
      </w:r>
      <w:proofErr w:type="spellEnd"/>
      <w:r w:rsidRPr="0001714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17148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01714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17148">
        <w:rPr>
          <w:rFonts w:ascii="Arial" w:hAnsi="Arial" w:cs="Arial"/>
          <w:b/>
          <w:bCs/>
          <w:sz w:val="22"/>
          <w:szCs w:val="22"/>
        </w:rPr>
        <w:t>drogę</w:t>
      </w:r>
      <w:proofErr w:type="spellEnd"/>
      <w:r w:rsidRPr="0001714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17148">
        <w:rPr>
          <w:rFonts w:ascii="Arial" w:hAnsi="Arial" w:cs="Arial"/>
          <w:b/>
          <w:bCs/>
          <w:sz w:val="22"/>
          <w:szCs w:val="22"/>
        </w:rPr>
        <w:t>dla</w:t>
      </w:r>
      <w:proofErr w:type="spellEnd"/>
      <w:r w:rsidRPr="0001714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17148">
        <w:rPr>
          <w:rFonts w:ascii="Arial" w:hAnsi="Arial" w:cs="Arial"/>
          <w:b/>
          <w:bCs/>
          <w:sz w:val="22"/>
          <w:szCs w:val="22"/>
        </w:rPr>
        <w:t>pieszych</w:t>
      </w:r>
      <w:proofErr w:type="spellEnd"/>
      <w:r w:rsidRPr="0001714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17148">
        <w:rPr>
          <w:rFonts w:ascii="Arial" w:hAnsi="Arial" w:cs="Arial"/>
          <w:b/>
          <w:bCs/>
          <w:sz w:val="22"/>
          <w:szCs w:val="22"/>
        </w:rPr>
        <w:t>i</w:t>
      </w:r>
      <w:proofErr w:type="spellEnd"/>
      <w:r w:rsidRPr="0001714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17148">
        <w:rPr>
          <w:rFonts w:ascii="Arial" w:hAnsi="Arial" w:cs="Arial"/>
          <w:b/>
          <w:bCs/>
          <w:sz w:val="22"/>
          <w:szCs w:val="22"/>
        </w:rPr>
        <w:t>rowerów</w:t>
      </w:r>
      <w:proofErr w:type="spellEnd"/>
      <w:r w:rsidRPr="00017148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Pr="00017148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01714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17148">
        <w:rPr>
          <w:rFonts w:ascii="Arial" w:hAnsi="Arial" w:cs="Arial"/>
          <w:b/>
          <w:bCs/>
          <w:sz w:val="22"/>
          <w:szCs w:val="22"/>
        </w:rPr>
        <w:t>dla</w:t>
      </w:r>
      <w:proofErr w:type="spellEnd"/>
      <w:r w:rsidRPr="0001714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17148">
        <w:rPr>
          <w:rFonts w:ascii="Arial" w:hAnsi="Arial" w:cs="Arial"/>
          <w:b/>
          <w:bCs/>
          <w:sz w:val="22"/>
          <w:szCs w:val="22"/>
        </w:rPr>
        <w:t>pieszych</w:t>
      </w:r>
      <w:proofErr w:type="spellEnd"/>
      <w:r w:rsidRPr="00017148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Pr="00017148">
        <w:rPr>
          <w:rFonts w:ascii="Arial" w:hAnsi="Arial" w:cs="Arial"/>
          <w:b/>
          <w:bCs/>
          <w:sz w:val="22"/>
          <w:szCs w:val="22"/>
        </w:rPr>
        <w:t>zatok</w:t>
      </w:r>
      <w:proofErr w:type="spellEnd"/>
      <w:r w:rsidRPr="0001714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17148">
        <w:rPr>
          <w:rFonts w:ascii="Arial" w:hAnsi="Arial" w:cs="Arial"/>
          <w:b/>
          <w:bCs/>
          <w:sz w:val="22"/>
          <w:szCs w:val="22"/>
        </w:rPr>
        <w:t>autobusowych</w:t>
      </w:r>
      <w:proofErr w:type="spellEnd"/>
      <w:r w:rsidRPr="0001714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17148">
        <w:rPr>
          <w:rFonts w:ascii="Arial" w:hAnsi="Arial" w:cs="Arial"/>
          <w:b/>
          <w:bCs/>
          <w:sz w:val="22"/>
          <w:szCs w:val="22"/>
        </w:rPr>
        <w:t>wraz</w:t>
      </w:r>
      <w:proofErr w:type="spellEnd"/>
      <w:r w:rsidRPr="00017148">
        <w:rPr>
          <w:rFonts w:ascii="Arial" w:hAnsi="Arial" w:cs="Arial"/>
          <w:b/>
          <w:bCs/>
          <w:sz w:val="22"/>
          <w:szCs w:val="22"/>
        </w:rPr>
        <w:t xml:space="preserve"> z </w:t>
      </w:r>
      <w:proofErr w:type="spellStart"/>
      <w:r w:rsidRPr="00017148">
        <w:rPr>
          <w:rFonts w:ascii="Arial" w:hAnsi="Arial" w:cs="Arial"/>
          <w:b/>
          <w:bCs/>
          <w:sz w:val="22"/>
          <w:szCs w:val="22"/>
        </w:rPr>
        <w:t>peronami</w:t>
      </w:r>
      <w:proofErr w:type="spellEnd"/>
      <w:r w:rsidRPr="0001714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17148">
        <w:rPr>
          <w:rFonts w:ascii="Arial" w:hAnsi="Arial" w:cs="Arial"/>
          <w:b/>
          <w:bCs/>
          <w:sz w:val="22"/>
          <w:szCs w:val="22"/>
        </w:rPr>
        <w:t>przystankowymi</w:t>
      </w:r>
      <w:proofErr w:type="spellEnd"/>
      <w:r w:rsidRPr="00017148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357E782" w14:textId="1181606D" w:rsidR="006A411C" w:rsidRPr="00584D44" w:rsidRDefault="00017148" w:rsidP="00017148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017148">
        <w:rPr>
          <w:rFonts w:ascii="Arial" w:hAnsi="Arial" w:cs="Arial"/>
          <w:b/>
          <w:bCs/>
          <w:sz w:val="22"/>
          <w:szCs w:val="22"/>
        </w:rPr>
        <w:t>i</w:t>
      </w:r>
      <w:proofErr w:type="spellEnd"/>
      <w:r w:rsidRPr="0001714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17148">
        <w:rPr>
          <w:rFonts w:ascii="Arial" w:hAnsi="Arial" w:cs="Arial"/>
          <w:b/>
          <w:bCs/>
          <w:sz w:val="22"/>
          <w:szCs w:val="22"/>
        </w:rPr>
        <w:t>dojściami</w:t>
      </w:r>
      <w:proofErr w:type="spellEnd"/>
      <w:r w:rsidRPr="00017148">
        <w:rPr>
          <w:rFonts w:ascii="Arial" w:hAnsi="Arial" w:cs="Arial"/>
          <w:b/>
          <w:bCs/>
          <w:sz w:val="22"/>
          <w:szCs w:val="22"/>
        </w:rPr>
        <w:t xml:space="preserve"> do </w:t>
      </w:r>
      <w:proofErr w:type="spellStart"/>
      <w:r w:rsidRPr="00017148">
        <w:rPr>
          <w:rFonts w:ascii="Arial" w:hAnsi="Arial" w:cs="Arial"/>
          <w:b/>
          <w:bCs/>
          <w:sz w:val="22"/>
          <w:szCs w:val="22"/>
        </w:rPr>
        <w:t>peronów</w:t>
      </w:r>
      <w:proofErr w:type="spellEnd"/>
      <w:r w:rsidR="003C52B6" w:rsidRPr="003C52B6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CCAA5" w14:textId="77777777" w:rsidR="00D33EAC" w:rsidRDefault="00D33EAC" w:rsidP="00AC1A4B">
      <w:r>
        <w:separator/>
      </w:r>
    </w:p>
  </w:endnote>
  <w:endnote w:type="continuationSeparator" w:id="0">
    <w:p w14:paraId="15B40562" w14:textId="77777777" w:rsidR="00D33EAC" w:rsidRDefault="00D33EAC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EBCFE" w14:textId="77777777" w:rsidR="00D33EAC" w:rsidRDefault="00D33EAC" w:rsidP="00AC1A4B">
      <w:r>
        <w:separator/>
      </w:r>
    </w:p>
  </w:footnote>
  <w:footnote w:type="continuationSeparator" w:id="0">
    <w:p w14:paraId="2712DFF3" w14:textId="77777777" w:rsidR="00D33EAC" w:rsidRDefault="00D33EAC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7AA94F0A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017148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1906E9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A7803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56272581">
    <w:abstractNumId w:val="49"/>
  </w:num>
  <w:num w:numId="2" w16cid:durableId="591360879">
    <w:abstractNumId w:val="39"/>
  </w:num>
  <w:num w:numId="3" w16cid:durableId="47530342">
    <w:abstractNumId w:val="40"/>
  </w:num>
  <w:num w:numId="4" w16cid:durableId="1353190193">
    <w:abstractNumId w:val="22"/>
  </w:num>
  <w:num w:numId="5" w16cid:durableId="1235970216">
    <w:abstractNumId w:val="48"/>
  </w:num>
  <w:num w:numId="6" w16cid:durableId="1121535399">
    <w:abstractNumId w:val="18"/>
  </w:num>
  <w:num w:numId="7" w16cid:durableId="622465691">
    <w:abstractNumId w:val="24"/>
  </w:num>
  <w:num w:numId="8" w16cid:durableId="1108701657">
    <w:abstractNumId w:val="36"/>
  </w:num>
  <w:num w:numId="9" w16cid:durableId="2102291341">
    <w:abstractNumId w:val="34"/>
  </w:num>
  <w:num w:numId="10" w16cid:durableId="547493297">
    <w:abstractNumId w:val="35"/>
  </w:num>
  <w:num w:numId="11" w16cid:durableId="317733120">
    <w:abstractNumId w:val="45"/>
  </w:num>
  <w:num w:numId="12" w16cid:durableId="983118565">
    <w:abstractNumId w:val="32"/>
  </w:num>
  <w:num w:numId="13" w16cid:durableId="863178760">
    <w:abstractNumId w:val="41"/>
  </w:num>
  <w:num w:numId="14" w16cid:durableId="23292238">
    <w:abstractNumId w:val="43"/>
  </w:num>
  <w:num w:numId="15" w16cid:durableId="325206628">
    <w:abstractNumId w:val="42"/>
  </w:num>
  <w:num w:numId="16" w16cid:durableId="1364865196">
    <w:abstractNumId w:val="26"/>
  </w:num>
  <w:num w:numId="17" w16cid:durableId="2029259460">
    <w:abstractNumId w:val="37"/>
  </w:num>
  <w:num w:numId="18" w16cid:durableId="1711220846">
    <w:abstractNumId w:val="44"/>
  </w:num>
  <w:num w:numId="19" w16cid:durableId="191188830">
    <w:abstractNumId w:val="51"/>
  </w:num>
  <w:num w:numId="20" w16cid:durableId="421729450">
    <w:abstractNumId w:val="29"/>
  </w:num>
  <w:num w:numId="21" w16cid:durableId="630745590">
    <w:abstractNumId w:val="52"/>
  </w:num>
  <w:num w:numId="22" w16cid:durableId="747969758">
    <w:abstractNumId w:val="17"/>
  </w:num>
  <w:num w:numId="23" w16cid:durableId="2068869326">
    <w:abstractNumId w:val="47"/>
  </w:num>
  <w:num w:numId="24" w16cid:durableId="965237946">
    <w:abstractNumId w:val="38"/>
  </w:num>
  <w:num w:numId="25" w16cid:durableId="152918149">
    <w:abstractNumId w:val="27"/>
  </w:num>
  <w:num w:numId="26" w16cid:durableId="229660955">
    <w:abstractNumId w:val="30"/>
  </w:num>
  <w:num w:numId="27" w16cid:durableId="1607614792">
    <w:abstractNumId w:val="54"/>
  </w:num>
  <w:num w:numId="28" w16cid:durableId="643656462">
    <w:abstractNumId w:val="25"/>
  </w:num>
  <w:num w:numId="29" w16cid:durableId="1946182163">
    <w:abstractNumId w:val="50"/>
  </w:num>
  <w:num w:numId="30" w16cid:durableId="1326399728">
    <w:abstractNumId w:val="33"/>
  </w:num>
  <w:num w:numId="31" w16cid:durableId="981499631">
    <w:abstractNumId w:val="53"/>
  </w:num>
  <w:num w:numId="32" w16cid:durableId="1362631223">
    <w:abstractNumId w:val="46"/>
  </w:num>
  <w:num w:numId="33" w16cid:durableId="38021093">
    <w:abstractNumId w:val="31"/>
  </w:num>
  <w:num w:numId="34" w16cid:durableId="961694100">
    <w:abstractNumId w:val="21"/>
  </w:num>
  <w:num w:numId="35" w16cid:durableId="355621973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17148"/>
    <w:rsid w:val="000210DD"/>
    <w:rsid w:val="0002205F"/>
    <w:rsid w:val="00033092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17B2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06E9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16D9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B68FC"/>
    <w:rsid w:val="002C2013"/>
    <w:rsid w:val="002C21DF"/>
    <w:rsid w:val="002C6866"/>
    <w:rsid w:val="002D2663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2B6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317B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0858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1DA9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465CD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2F36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3040"/>
    <w:rsid w:val="00A654C3"/>
    <w:rsid w:val="00A72283"/>
    <w:rsid w:val="00A73CB1"/>
    <w:rsid w:val="00A760E8"/>
    <w:rsid w:val="00A80B78"/>
    <w:rsid w:val="00A86A97"/>
    <w:rsid w:val="00A87E96"/>
    <w:rsid w:val="00A904BC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4E42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3FC0"/>
    <w:rsid w:val="00B86934"/>
    <w:rsid w:val="00B94DE2"/>
    <w:rsid w:val="00BA0CA8"/>
    <w:rsid w:val="00BA5221"/>
    <w:rsid w:val="00BA6D6F"/>
    <w:rsid w:val="00BA6EA5"/>
    <w:rsid w:val="00BA7803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3EAC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264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0541F-860C-4AD4-BDB6-29736E4DD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244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22</cp:revision>
  <cp:lastPrinted>2021-01-22T11:33:00Z</cp:lastPrinted>
  <dcterms:created xsi:type="dcterms:W3CDTF">2021-02-17T13:12:00Z</dcterms:created>
  <dcterms:modified xsi:type="dcterms:W3CDTF">2023-08-01T08:24:00Z</dcterms:modified>
</cp:coreProperties>
</file>